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CB" w:rsidRDefault="00AE18CB" w:rsidP="00AE18CB">
      <w:pPr>
        <w:spacing w:line="276" w:lineRule="auto"/>
        <w:jc w:val="right"/>
      </w:pPr>
      <w:r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>к Предложению делать Оферты №</w:t>
      </w:r>
      <w:r w:rsidR="000A5578">
        <w:t>1</w:t>
      </w:r>
      <w:r w:rsidR="00250ECD">
        <w:t>08</w:t>
      </w:r>
      <w:r w:rsidRPr="00BD3C19">
        <w:t>-К</w:t>
      </w:r>
      <w:r w:rsidR="00742C31">
        <w:t>Р</w:t>
      </w:r>
      <w:r w:rsidRPr="00BD3C19">
        <w:t>-201</w:t>
      </w:r>
      <w:r w:rsidR="000A5578">
        <w:t>8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317519" w:rsidP="00E70453">
            <w:pPr>
              <w:jc w:val="center"/>
              <w:rPr>
                <w:b/>
                <w:bCs/>
                <w:color w:val="000000"/>
              </w:rPr>
            </w:pPr>
            <w:r w:rsidRPr="004B7CA3">
              <w:t xml:space="preserve">Справка о выполнении договоров по </w:t>
            </w:r>
            <w:r w:rsidR="00E70453">
              <w:rPr>
                <w:color w:val="000000"/>
                <w:sz w:val="26"/>
                <w:szCs w:val="26"/>
              </w:rPr>
              <w:t>________________________________________</w:t>
            </w:r>
          </w:p>
        </w:tc>
      </w:tr>
      <w:tr w:rsidR="00AE18CB" w:rsidRPr="00850DC3" w:rsidTr="002E6F04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  <w:r w:rsidR="000A43CC">
              <w:rPr>
                <w:color w:val="000000"/>
              </w:rPr>
              <w:t xml:space="preserve">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2E6F04" w:rsidP="002E6F04">
      <w:pPr>
        <w:spacing w:line="276" w:lineRule="auto"/>
      </w:pPr>
      <w:r>
        <w:t xml:space="preserve">  </w:t>
      </w:r>
    </w:p>
    <w:p w:rsidR="002E6F04" w:rsidRDefault="002E6F04" w:rsidP="002E6F04">
      <w:pPr>
        <w:spacing w:line="276" w:lineRule="auto"/>
      </w:pPr>
      <w: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615C00" w:rsidRDefault="00615C00" w:rsidP="00D470C1">
      <w:pPr>
        <w:spacing w:line="276" w:lineRule="auto"/>
        <w:jc w:val="right"/>
        <w:sectPr w:rsidR="00615C00" w:rsidSect="00D470C1">
          <w:footerReference w:type="default" r:id="rId9"/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Default="00043C79" w:rsidP="00043C79">
      <w:pPr>
        <w:spacing w:line="276" w:lineRule="auto"/>
        <w:jc w:val="right"/>
      </w:pPr>
      <w:r>
        <w:lastRenderedPageBreak/>
        <w:t>Приложение №6</w:t>
      </w:r>
    </w:p>
    <w:p w:rsidR="00043C79" w:rsidRPr="00BD3C19" w:rsidRDefault="00043C79" w:rsidP="00043C79">
      <w:pPr>
        <w:spacing w:line="276" w:lineRule="auto"/>
        <w:jc w:val="right"/>
      </w:pPr>
      <w:r w:rsidRPr="00A46992">
        <w:t>к Предложению делать Оферты №</w:t>
      </w:r>
      <w:r w:rsidR="000A5578">
        <w:t>1</w:t>
      </w:r>
      <w:r w:rsidR="00250ECD">
        <w:t>08</w:t>
      </w:r>
      <w:r w:rsidRPr="00BD3C19">
        <w:t>-К</w:t>
      </w:r>
      <w:r w:rsidR="00742C31">
        <w:t>Р</w:t>
      </w:r>
      <w:r w:rsidRPr="00BD3C19">
        <w:t>-201</w:t>
      </w:r>
      <w:r w:rsidR="000A5578">
        <w:t>8</w:t>
      </w:r>
      <w:bookmarkStart w:id="0" w:name="_GoBack"/>
      <w:bookmarkEnd w:id="0"/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250ECD">
        <w:rPr>
          <w:noProof/>
        </w:rPr>
        <w:pict>
          <v:line id="_x0000_s1032" style="position:absolute;left:0;text-align:left;z-index:251665920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250ECD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66944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p w:rsidR="00ED6697" w:rsidRDefault="00ED6697" w:rsidP="00ED6697">
      <w:pPr>
        <w:spacing w:line="276" w:lineRule="auto"/>
        <w:jc w:val="right"/>
      </w:pPr>
    </w:p>
    <w:sectPr w:rsidR="00ED6697" w:rsidSect="00352DD5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3F" w:rsidRDefault="00E4543F">
      <w:r>
        <w:separator/>
      </w:r>
    </w:p>
  </w:endnote>
  <w:endnote w:type="continuationSeparator" w:id="0">
    <w:p w:rsidR="00E4543F" w:rsidRDefault="00E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50EC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3F" w:rsidRDefault="00E4543F">
      <w:r>
        <w:separator/>
      </w:r>
    </w:p>
  </w:footnote>
  <w:footnote w:type="continuationSeparator" w:id="0">
    <w:p w:rsidR="00E4543F" w:rsidRDefault="00E4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578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0ECD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519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252E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C86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F85"/>
    <w:rsid w:val="00717929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2C31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06C6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573D6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53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697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1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1E377-574C-40E1-B1BA-7A2F0F0B6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1584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Детков Александр Игоревич</cp:lastModifiedBy>
  <cp:revision>3</cp:revision>
  <cp:lastPrinted>2014-11-14T05:58:00Z</cp:lastPrinted>
  <dcterms:created xsi:type="dcterms:W3CDTF">2018-01-16T07:41:00Z</dcterms:created>
  <dcterms:modified xsi:type="dcterms:W3CDTF">2018-02-28T13:00:00Z</dcterms:modified>
</cp:coreProperties>
</file>